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45260D">
              <w:rPr>
                <w:b/>
                <w:sz w:val="18"/>
                <w:szCs w:val="18"/>
                <w:lang w:val="it-IT"/>
              </w:rPr>
            </w:r>
            <w:r w:rsidR="0045260D">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C447C5">
              <w:rPr>
                <w:b/>
                <w:sz w:val="18"/>
                <w:szCs w:val="18"/>
                <w:lang w:val="it-IT"/>
              </w:rPr>
              <w:t>5</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C447C5" w:rsidRPr="00C447C5">
              <w:rPr>
                <w:b/>
                <w:bCs/>
                <w:sz w:val="18"/>
                <w:szCs w:val="18"/>
                <w:lang w:val="it-IT"/>
              </w:rPr>
              <w:t>8621250091</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45260D"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45260D"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45260D"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45260D"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45260D">
        <w:rPr>
          <w:rFonts w:eastAsia="Arial Unicode MS"/>
          <w:sz w:val="18"/>
          <w:szCs w:val="18"/>
          <w:lang w:val="it-IT"/>
        </w:rPr>
      </w:r>
      <w:r w:rsidR="0045260D">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45260D">
        <w:rPr>
          <w:rFonts w:eastAsia="Arial Unicode MS"/>
          <w:sz w:val="18"/>
          <w:szCs w:val="18"/>
          <w:lang w:val="it-IT"/>
        </w:rPr>
      </w:r>
      <w:r w:rsidR="0045260D">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45260D">
        <w:rPr>
          <w:rFonts w:eastAsia="Arial Unicode MS"/>
          <w:sz w:val="18"/>
          <w:szCs w:val="18"/>
          <w:lang w:val="it-IT"/>
        </w:rPr>
      </w:r>
      <w:r w:rsidR="0045260D">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45260D">
        <w:rPr>
          <w:rFonts w:eastAsia="Arial Unicode MS"/>
          <w:sz w:val="18"/>
          <w:szCs w:val="18"/>
          <w:lang w:val="it-IT"/>
        </w:rPr>
      </w:r>
      <w:r w:rsidR="0045260D">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r>
      <w:r w:rsidRPr="003C6E89">
        <w:rPr>
          <w:sz w:val="18"/>
          <w:szCs w:val="18"/>
          <w:lang w:val="it-IT"/>
        </w:rPr>
        <w:t>di accettare la clausola sociale riportata nei documenti di gara.</w:t>
      </w:r>
    </w:p>
    <w:p w:rsidR="00E2020A" w:rsidRDefault="00E2020A" w:rsidP="00075AEF">
      <w:pPr>
        <w:autoSpaceDE w:val="0"/>
        <w:spacing w:line="360" w:lineRule="auto"/>
        <w:ind w:left="426" w:hanging="426"/>
        <w:jc w:val="both"/>
        <w:rPr>
          <w:sz w:val="18"/>
          <w:szCs w:val="18"/>
          <w:lang w:val="it-IT"/>
        </w:rPr>
      </w:pPr>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1"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1"/>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2"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2"/>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3"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3"/>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4"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4"/>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5" w:name="Controllo151"/>
      <w:r w:rsidRPr="0072234D">
        <w:rPr>
          <w:b/>
          <w:bCs/>
          <w:sz w:val="18"/>
          <w:szCs w:val="18"/>
          <w:lang w:val="it-IT"/>
        </w:rPr>
        <w:instrText xml:space="preserve"> FORMCHECKBOX </w:instrText>
      </w:r>
      <w:r w:rsidR="0045260D">
        <w:rPr>
          <w:b/>
          <w:bCs/>
          <w:sz w:val="18"/>
          <w:szCs w:val="18"/>
          <w:lang w:val="it-IT"/>
        </w:rPr>
      </w:r>
      <w:r w:rsidR="0045260D">
        <w:rPr>
          <w:b/>
          <w:bCs/>
          <w:sz w:val="18"/>
          <w:szCs w:val="18"/>
          <w:lang w:val="it-IT"/>
        </w:rPr>
        <w:fldChar w:fldCharType="separate"/>
      </w:r>
      <w:r w:rsidRPr="0072234D">
        <w:rPr>
          <w:b/>
          <w:bCs/>
          <w:sz w:val="18"/>
          <w:szCs w:val="18"/>
          <w:lang w:val="it-IT"/>
        </w:rPr>
        <w:fldChar w:fldCharType="end"/>
      </w:r>
      <w:bookmarkEnd w:id="35"/>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6"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6"/>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7"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72234D">
        <w:rPr>
          <w:sz w:val="18"/>
          <w:szCs w:val="18"/>
          <w:lang w:val="it-IT"/>
        </w:rPr>
        <w:fldChar w:fldCharType="end"/>
      </w:r>
      <w:bookmarkEnd w:id="37"/>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8"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9"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0"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xml:space="preserve">; P.IVA: </w:t>
      </w:r>
      <w:bookmarkStart w:id="41"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2"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3"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prov. (</w:t>
      </w:r>
      <w:bookmarkStart w:id="44"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xml:space="preserve">), Stato </w:t>
      </w:r>
      <w:bookmarkStart w:id="45"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6"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7"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7"/>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8"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8"/>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49"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45260D">
        <w:rPr>
          <w:sz w:val="18"/>
          <w:szCs w:val="18"/>
          <w:lang w:val="it-IT"/>
        </w:rPr>
      </w:r>
      <w:r w:rsidR="0045260D">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9"/>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45260D">
        <w:rPr>
          <w:b/>
          <w:sz w:val="18"/>
          <w:szCs w:val="18"/>
          <w:lang w:val="it-IT"/>
        </w:rPr>
      </w:r>
      <w:r w:rsidR="0045260D">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0"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0"/>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1"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1"/>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2" w:name="_Hlk6916577"/>
      <w:r w:rsidRPr="00D26976">
        <w:rPr>
          <w:sz w:val="18"/>
          <w:szCs w:val="18"/>
          <w:lang w:val="it-IT"/>
        </w:rPr>
        <w:t>(eventualmente, in caso di impresa non residente e senza stabile organizzazione in Italia) di adeguarsi alla normativa fiscale vigente ad essa applicabile</w:t>
      </w:r>
      <w:bookmarkEnd w:id="52"/>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3" w:name="_Hlk510615707"/>
      <w:r w:rsidR="003338B0" w:rsidRPr="00E2020A">
        <w:rPr>
          <w:sz w:val="18"/>
          <w:szCs w:val="18"/>
          <w:lang w:val="it-IT"/>
        </w:rPr>
        <w:t>con decreto n. 16 del 28.03.2018, con decorrenza dal giorno 09.04.2018;</w:t>
      </w:r>
      <w:bookmarkEnd w:id="53"/>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4" w:name="_Hlk527029455"/>
    </w:p>
    <w:bookmarkEnd w:id="54"/>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5"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5"/>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83"/>
      <w:bookmarkStart w:id="58" w:name="_Hlk527029722"/>
      <w:bookmarkEnd w:id="56"/>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59"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59"/>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0"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1"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45260D">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2"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3"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4"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7"/>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5" w:name="_Hlk527029755"/>
      <w:bookmarkEnd w:id="58"/>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5"/>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6"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6"/>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7"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7"/>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8"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8"/>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45260D">
              <w:rPr>
                <w:rFonts w:eastAsia="Arial"/>
                <w:sz w:val="18"/>
                <w:szCs w:val="18"/>
                <w:lang w:val="it-IT"/>
              </w:rPr>
              <w:t xml:space="preserve">reggente </w:t>
            </w:r>
            <w:bookmarkStart w:id="69" w:name="_GoBack"/>
            <w:bookmarkEnd w:id="69"/>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45260D"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45260D"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45260D"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45260D"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45260D">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45260D"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45260D"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260D"/>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447C5"/>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71A349B2"/>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FC251-52E0-4166-8874-5325FA8E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17</Pages>
  <Words>4335</Words>
  <Characters>29056</Characters>
  <Application>Microsoft Office Word</Application>
  <DocSecurity>0</DocSecurity>
  <Lines>242</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33325</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13</cp:revision>
  <cp:lastPrinted>2019-12-09T07:52:00Z</cp:lastPrinted>
  <dcterms:created xsi:type="dcterms:W3CDTF">2021-02-18T08:13:00Z</dcterms:created>
  <dcterms:modified xsi:type="dcterms:W3CDTF">2021-02-25T10:03:00Z</dcterms:modified>
</cp:coreProperties>
</file>